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86BDA">
      <w:pPr>
        <w:ind w:left="5424" w:firstLine="708"/>
        <w:rPr>
          <w:rFonts w:cs="Times New Roman"/>
          <w:b/>
          <w:sz w:val="10"/>
          <w:szCs w:val="10"/>
        </w:rPr>
      </w:pPr>
    </w:p>
    <w:p w:rsidR="00093C4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93C44" w:rsidRDefault="00093C44" w:rsidP="00093C44">
      <w:pPr>
        <w:pStyle w:val="Tekstpodstawowy"/>
      </w:pPr>
    </w:p>
    <w:p w:rsidR="00B5471F" w:rsidRPr="00093C44" w:rsidRDefault="00B5471F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B5471F" w:rsidRDefault="00B5471F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both"/>
        <w:rPr>
          <w:color w:val="auto"/>
          <w:sz w:val="22"/>
          <w:szCs w:val="22"/>
        </w:rPr>
      </w:pPr>
      <w:r w:rsidRPr="00093C44">
        <w:rPr>
          <w:color w:val="auto"/>
          <w:sz w:val="22"/>
          <w:szCs w:val="22"/>
        </w:rPr>
        <w:t>Nawiązując do ogłoszenia o przetargu nieograniczonym na</w:t>
      </w:r>
      <w:r w:rsidRPr="00817002">
        <w:rPr>
          <w:color w:val="auto"/>
          <w:sz w:val="22"/>
          <w:szCs w:val="22"/>
        </w:rPr>
        <w:t>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7D48E5" w:rsidRDefault="00086BDA" w:rsidP="00B5471F">
      <w:pPr>
        <w:jc w:val="center"/>
        <w:rPr>
          <w:b/>
          <w:color w:val="auto"/>
          <w:sz w:val="22"/>
          <w:szCs w:val="22"/>
        </w:rPr>
      </w:pPr>
      <w:r w:rsidRPr="00086BDA">
        <w:rPr>
          <w:b/>
          <w:color w:val="auto"/>
          <w:sz w:val="22"/>
          <w:szCs w:val="22"/>
        </w:rPr>
        <w:t xml:space="preserve">sprzedaż i dostawę </w:t>
      </w:r>
      <w:r w:rsidR="007D48E5" w:rsidRPr="007D48E5">
        <w:rPr>
          <w:b/>
          <w:color w:val="auto"/>
          <w:sz w:val="22"/>
          <w:szCs w:val="22"/>
        </w:rPr>
        <w:t xml:space="preserve">jednorazowego i drobnego sprzętu oraz materiałów medycznych </w:t>
      </w:r>
    </w:p>
    <w:p w:rsidR="00093C44" w:rsidRDefault="007D48E5" w:rsidP="00B5471F">
      <w:pPr>
        <w:jc w:val="center"/>
        <w:rPr>
          <w:b/>
          <w:color w:val="auto"/>
          <w:sz w:val="22"/>
          <w:szCs w:val="22"/>
        </w:rPr>
      </w:pPr>
      <w:r w:rsidRPr="007D48E5">
        <w:rPr>
          <w:b/>
          <w:color w:val="auto"/>
          <w:sz w:val="22"/>
          <w:szCs w:val="22"/>
        </w:rPr>
        <w:t>dla potrzeb Szpitala Specjalistycznego im. Edmunda Biernackiego w Mielcu</w:t>
      </w:r>
      <w:r w:rsidR="00BF28F4">
        <w:rPr>
          <w:b/>
          <w:color w:val="auto"/>
          <w:sz w:val="22"/>
          <w:szCs w:val="22"/>
        </w:rPr>
        <w:t xml:space="preserve">, </w:t>
      </w:r>
      <w:r w:rsidR="00BF28F4" w:rsidRPr="00BF28F4">
        <w:rPr>
          <w:b/>
          <w:color w:val="auto"/>
          <w:sz w:val="22"/>
          <w:szCs w:val="22"/>
        </w:rPr>
        <w:t>znak SzS.ZP.261.4.202</w:t>
      </w:r>
      <w:r w:rsidR="00BF28F4">
        <w:rPr>
          <w:b/>
          <w:color w:val="auto"/>
          <w:sz w:val="22"/>
          <w:szCs w:val="22"/>
        </w:rPr>
        <w:t>6</w:t>
      </w:r>
      <w:bookmarkStart w:id="0" w:name="_GoBack"/>
      <w:bookmarkEnd w:id="0"/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7D48E5" w:rsidRDefault="007D48E5" w:rsidP="007D48E5">
      <w:pPr>
        <w:pStyle w:val="Tekstpodstawowy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GRUPA ……</w:t>
      </w:r>
    </w:p>
    <w:tbl>
      <w:tblPr>
        <w:tblW w:w="9734" w:type="dxa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7"/>
        <w:gridCol w:w="1019"/>
        <w:gridCol w:w="824"/>
        <w:gridCol w:w="708"/>
        <w:gridCol w:w="424"/>
        <w:gridCol w:w="788"/>
        <w:gridCol w:w="870"/>
        <w:gridCol w:w="621"/>
        <w:gridCol w:w="783"/>
        <w:gridCol w:w="881"/>
        <w:gridCol w:w="878"/>
        <w:gridCol w:w="1001"/>
      </w:tblGrid>
      <w:tr w:rsidR="007D48E5" w:rsidRPr="00A70AE5" w:rsidTr="009806F1">
        <w:tc>
          <w:tcPr>
            <w:tcW w:w="937" w:type="dxa"/>
            <w:vMerge w:val="restart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L.p.</w:t>
            </w:r>
          </w:p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Asortyment</w:t>
            </w:r>
          </w:p>
        </w:tc>
        <w:tc>
          <w:tcPr>
            <w:tcW w:w="1019" w:type="dxa"/>
            <w:vMerge w:val="restart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Nazwa handlowa, wymiar jedn. wielkość opakowania (jeżeli dotyczy)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Numer katalogowy</w:t>
            </w:r>
          </w:p>
        </w:tc>
        <w:tc>
          <w:tcPr>
            <w:tcW w:w="708" w:type="dxa"/>
            <w:vMerge w:val="restart"/>
            <w:vAlign w:val="center"/>
          </w:tcPr>
          <w:p w:rsidR="007D48E5" w:rsidRPr="00A70AE5" w:rsidRDefault="007D48E5" w:rsidP="009806F1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424" w:type="dxa"/>
            <w:vMerge w:val="restart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788" w:type="dxa"/>
            <w:vMerge w:val="restart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2274" w:type="dxa"/>
            <w:gridSpan w:val="3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2760" w:type="dxa"/>
            <w:gridSpan w:val="3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Wartość</w:t>
            </w:r>
          </w:p>
        </w:tc>
      </w:tr>
      <w:tr w:rsidR="007D48E5" w:rsidRPr="00A70AE5" w:rsidTr="009806F1">
        <w:tc>
          <w:tcPr>
            <w:tcW w:w="937" w:type="dxa"/>
            <w:vMerge/>
            <w:shd w:val="clear" w:color="auto" w:fill="auto"/>
            <w:vAlign w:val="center"/>
          </w:tcPr>
          <w:p w:rsidR="007D48E5" w:rsidRPr="00A70AE5" w:rsidRDefault="007D48E5" w:rsidP="009806F1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019" w:type="dxa"/>
            <w:vMerge/>
            <w:shd w:val="clear" w:color="auto" w:fill="auto"/>
            <w:vAlign w:val="center"/>
          </w:tcPr>
          <w:p w:rsidR="007D48E5" w:rsidRPr="00A70AE5" w:rsidRDefault="007D48E5" w:rsidP="009806F1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7D48E5" w:rsidRPr="00A70AE5" w:rsidRDefault="007D48E5" w:rsidP="009806F1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7D48E5" w:rsidRPr="00A70AE5" w:rsidRDefault="007D48E5" w:rsidP="009806F1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4" w:type="dxa"/>
            <w:vMerge/>
            <w:shd w:val="clear" w:color="auto" w:fill="auto"/>
            <w:vAlign w:val="center"/>
          </w:tcPr>
          <w:p w:rsidR="007D48E5" w:rsidRPr="00A70AE5" w:rsidRDefault="007D48E5" w:rsidP="009806F1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vMerge/>
            <w:shd w:val="clear" w:color="auto" w:fill="auto"/>
            <w:vAlign w:val="center"/>
          </w:tcPr>
          <w:p w:rsidR="007D48E5" w:rsidRPr="00A70AE5" w:rsidRDefault="007D48E5" w:rsidP="009806F1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7D48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5x6)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D48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  <w:p w:rsidR="007D48E5" w:rsidRPr="00A70AE5" w:rsidRDefault="007D48E5" w:rsidP="009806F1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9+10)</w:t>
            </w:r>
          </w:p>
        </w:tc>
      </w:tr>
      <w:tr w:rsidR="007D48E5" w:rsidRPr="00A70AE5" w:rsidTr="009806F1">
        <w:tc>
          <w:tcPr>
            <w:tcW w:w="937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81" w:type="dxa"/>
            <w:shd w:val="clear" w:color="auto" w:fill="auto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8E5" w:rsidRPr="00A70AE5" w:rsidRDefault="007D48E5" w:rsidP="009806F1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7D48E5" w:rsidTr="009806F1">
        <w:trPr>
          <w:trHeight w:val="720"/>
        </w:trPr>
        <w:tc>
          <w:tcPr>
            <w:tcW w:w="937" w:type="dxa"/>
            <w:shd w:val="clear" w:color="auto" w:fill="auto"/>
          </w:tcPr>
          <w:p w:rsidR="007D48E5" w:rsidRDefault="007D48E5" w:rsidP="009806F1">
            <w:pPr>
              <w:snapToGrid w:val="0"/>
              <w:rPr>
                <w:color w:val="000000"/>
              </w:rPr>
            </w:pPr>
          </w:p>
          <w:p w:rsidR="007D48E5" w:rsidRDefault="007D48E5" w:rsidP="009806F1">
            <w:pPr>
              <w:rPr>
                <w:color w:val="000000"/>
              </w:rPr>
            </w:pPr>
          </w:p>
          <w:p w:rsidR="007D48E5" w:rsidRDefault="007D48E5" w:rsidP="009806F1">
            <w:pPr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24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08" w:type="dxa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24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8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70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621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3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81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78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001" w:type="dxa"/>
            <w:shd w:val="clear" w:color="auto" w:fill="auto"/>
          </w:tcPr>
          <w:p w:rsidR="007D48E5" w:rsidRDefault="007D48E5" w:rsidP="009806F1">
            <w:pPr>
              <w:snapToGrid w:val="0"/>
              <w:jc w:val="both"/>
              <w:rPr>
                <w:color w:val="000000"/>
              </w:rPr>
            </w:pPr>
          </w:p>
        </w:tc>
      </w:tr>
      <w:tr w:rsidR="007D48E5" w:rsidTr="009806F1">
        <w:trPr>
          <w:trHeight w:val="242"/>
        </w:trPr>
        <w:tc>
          <w:tcPr>
            <w:tcW w:w="3488" w:type="dxa"/>
            <w:gridSpan w:val="4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424" w:type="dxa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621" w:type="dxa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83" w:type="dxa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7D48E5" w:rsidRPr="00A70AE5" w:rsidRDefault="007D48E5" w:rsidP="009806F1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kolumna 9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7D48E5" w:rsidRDefault="007D48E5" w:rsidP="009806F1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7D48E5" w:rsidRPr="00A70AE5" w:rsidRDefault="007D48E5" w:rsidP="009806F1">
            <w:pPr>
              <w:snapToGrid w:val="0"/>
              <w:jc w:val="center"/>
              <w:rPr>
                <w:color w:val="000000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kolumna </w:t>
            </w: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shd w:val="clear" w:color="auto" w:fill="auto"/>
          </w:tcPr>
          <w:p w:rsidR="007D48E5" w:rsidRDefault="007D48E5" w:rsidP="009806F1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7D48E5" w:rsidRPr="00A70AE5" w:rsidRDefault="007D48E5" w:rsidP="009806F1">
            <w:pPr>
              <w:snapToGrid w:val="0"/>
              <w:jc w:val="center"/>
              <w:rPr>
                <w:color w:val="000000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kolumna </w:t>
            </w:r>
            <w:r>
              <w:rPr>
                <w:color w:val="000000"/>
                <w:sz w:val="14"/>
                <w:szCs w:val="14"/>
              </w:rPr>
              <w:t>11</w:t>
            </w:r>
          </w:p>
        </w:tc>
      </w:tr>
    </w:tbl>
    <w:p w:rsidR="007D48E5" w:rsidRDefault="007D48E5" w:rsidP="007D48E5">
      <w:pPr>
        <w:rPr>
          <w:rFonts w:cs="Times New Roman"/>
          <w:sz w:val="20"/>
          <w:szCs w:val="20"/>
        </w:rPr>
      </w:pPr>
    </w:p>
    <w:p w:rsidR="00B5471F" w:rsidRDefault="00B5471F" w:rsidP="007D48E5">
      <w:pPr>
        <w:pStyle w:val="Tekstpodstawowy"/>
        <w:rPr>
          <w:rFonts w:cs="Times New Roman"/>
          <w:sz w:val="20"/>
          <w:szCs w:val="20"/>
        </w:rPr>
      </w:pPr>
    </w:p>
    <w:sectPr w:rsidR="00B5471F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BF28F4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2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4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5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3"/>
  </w:num>
  <w:num w:numId="14">
    <w:abstractNumId w:val="71"/>
  </w:num>
  <w:num w:numId="15">
    <w:abstractNumId w:val="70"/>
  </w:num>
  <w:num w:numId="16">
    <w:abstractNumId w:val="84"/>
  </w:num>
  <w:num w:numId="17">
    <w:abstractNumId w:val="68"/>
  </w:num>
  <w:num w:numId="18">
    <w:abstractNumId w:val="81"/>
  </w:num>
  <w:num w:numId="19">
    <w:abstractNumId w:val="80"/>
  </w:num>
  <w:num w:numId="20">
    <w:abstractNumId w:val="67"/>
  </w:num>
  <w:num w:numId="21">
    <w:abstractNumId w:val="64"/>
  </w:num>
  <w:num w:numId="22">
    <w:abstractNumId w:val="59"/>
  </w:num>
  <w:num w:numId="23">
    <w:abstractNumId w:val="82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721B"/>
    <w:rsid w:val="00284ECD"/>
    <w:rsid w:val="00290B51"/>
    <w:rsid w:val="00294F82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44975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29BD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48E5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F263A"/>
    <w:rsid w:val="009F334D"/>
    <w:rsid w:val="009F3F86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28F4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0165F"/>
    <w:rsid w:val="00E10EE4"/>
    <w:rsid w:val="00E40AF8"/>
    <w:rsid w:val="00E43ACC"/>
    <w:rsid w:val="00E555B9"/>
    <w:rsid w:val="00E67A0A"/>
    <w:rsid w:val="00E71CD7"/>
    <w:rsid w:val="00E94C9C"/>
    <w:rsid w:val="00EB7A9F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6DA08-39DB-4381-A57E-56A11051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1085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50</cp:revision>
  <cp:lastPrinted>2026-01-20T08:52:00Z</cp:lastPrinted>
  <dcterms:created xsi:type="dcterms:W3CDTF">2021-03-07T15:17:00Z</dcterms:created>
  <dcterms:modified xsi:type="dcterms:W3CDTF">2026-01-20T08:52:00Z</dcterms:modified>
</cp:coreProperties>
</file>